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400B1" w14:textId="0DBCB96C" w:rsidR="000327D7" w:rsidRPr="000327D7" w:rsidRDefault="000327D7" w:rsidP="000327D7">
      <w:pPr>
        <w:jc w:val="center"/>
        <w:rPr>
          <w:b/>
          <w:sz w:val="28"/>
          <w:szCs w:val="28"/>
        </w:rPr>
      </w:pPr>
      <w:r w:rsidRPr="000327D7">
        <w:rPr>
          <w:b/>
          <w:sz w:val="28"/>
          <w:szCs w:val="28"/>
        </w:rPr>
        <w:t xml:space="preserve">OBRAZLOŽENJE I. IZMJENA I DOPUNA PRORAČUNA </w:t>
      </w:r>
    </w:p>
    <w:p w14:paraId="178B7C64" w14:textId="62A3F669" w:rsidR="000327D7" w:rsidRPr="000327D7" w:rsidRDefault="000327D7" w:rsidP="000327D7">
      <w:pPr>
        <w:jc w:val="center"/>
        <w:rPr>
          <w:b/>
          <w:sz w:val="28"/>
          <w:szCs w:val="28"/>
        </w:rPr>
      </w:pPr>
      <w:r w:rsidRPr="000327D7">
        <w:rPr>
          <w:b/>
          <w:sz w:val="28"/>
          <w:szCs w:val="28"/>
        </w:rPr>
        <w:t>OPĆINE OREHOVICA ZA 202</w:t>
      </w:r>
      <w:r w:rsidR="00F12514">
        <w:rPr>
          <w:b/>
          <w:sz w:val="28"/>
          <w:szCs w:val="28"/>
        </w:rPr>
        <w:t>5</w:t>
      </w:r>
      <w:r w:rsidRPr="000327D7">
        <w:rPr>
          <w:b/>
          <w:sz w:val="28"/>
          <w:szCs w:val="28"/>
        </w:rPr>
        <w:t xml:space="preserve">. GODINU </w:t>
      </w:r>
    </w:p>
    <w:p w14:paraId="5D2FC5FE" w14:textId="77777777" w:rsidR="000327D7" w:rsidRPr="000327D7" w:rsidRDefault="000327D7" w:rsidP="000327D7">
      <w:pPr>
        <w:jc w:val="center"/>
        <w:rPr>
          <w:b/>
          <w:sz w:val="28"/>
          <w:szCs w:val="28"/>
        </w:rPr>
      </w:pPr>
    </w:p>
    <w:p w14:paraId="0CCB8DEC" w14:textId="18AB2E7E" w:rsidR="000327D7" w:rsidRPr="000327D7" w:rsidRDefault="000327D7" w:rsidP="000327D7">
      <w:pPr>
        <w:ind w:firstLine="708"/>
        <w:jc w:val="both"/>
        <w:rPr>
          <w:iCs/>
          <w:sz w:val="28"/>
          <w:szCs w:val="28"/>
        </w:rPr>
      </w:pPr>
      <w:r w:rsidRPr="000327D7">
        <w:rPr>
          <w:sz w:val="28"/>
          <w:szCs w:val="28"/>
        </w:rPr>
        <w:t>Proračun</w:t>
      </w:r>
      <w:r w:rsidRPr="000327D7">
        <w:rPr>
          <w:iCs/>
          <w:sz w:val="28"/>
          <w:szCs w:val="28"/>
        </w:rPr>
        <w:t xml:space="preserve"> Općine Orehovica za 202</w:t>
      </w:r>
      <w:r w:rsidR="00F12514">
        <w:rPr>
          <w:iCs/>
          <w:sz w:val="28"/>
          <w:szCs w:val="28"/>
        </w:rPr>
        <w:t>5</w:t>
      </w:r>
      <w:r w:rsidRPr="000327D7">
        <w:rPr>
          <w:iCs/>
          <w:sz w:val="28"/>
          <w:szCs w:val="28"/>
        </w:rPr>
        <w:t>. godinu s projekcijama za 202</w:t>
      </w:r>
      <w:r w:rsidR="00F12514">
        <w:rPr>
          <w:iCs/>
          <w:sz w:val="28"/>
          <w:szCs w:val="28"/>
        </w:rPr>
        <w:t>6</w:t>
      </w:r>
      <w:r w:rsidRPr="000327D7">
        <w:rPr>
          <w:iCs/>
          <w:sz w:val="28"/>
          <w:szCs w:val="28"/>
        </w:rPr>
        <w:t>. i 202</w:t>
      </w:r>
      <w:r w:rsidR="00F12514">
        <w:rPr>
          <w:iCs/>
          <w:sz w:val="28"/>
          <w:szCs w:val="28"/>
        </w:rPr>
        <w:t>7</w:t>
      </w:r>
      <w:r w:rsidRPr="000327D7">
        <w:rPr>
          <w:iCs/>
          <w:sz w:val="28"/>
          <w:szCs w:val="28"/>
        </w:rPr>
        <w:t xml:space="preserve">. godinu usvojen je na </w:t>
      </w:r>
      <w:r w:rsidR="00F12514">
        <w:rPr>
          <w:iCs/>
          <w:sz w:val="28"/>
          <w:szCs w:val="28"/>
        </w:rPr>
        <w:t>24</w:t>
      </w:r>
      <w:r w:rsidRPr="000327D7">
        <w:rPr>
          <w:iCs/>
          <w:sz w:val="28"/>
          <w:szCs w:val="28"/>
        </w:rPr>
        <w:t xml:space="preserve">. sjednici Općinskog vijeća održanoj </w:t>
      </w:r>
      <w:r w:rsidR="00F12514">
        <w:rPr>
          <w:iCs/>
          <w:sz w:val="28"/>
          <w:szCs w:val="28"/>
        </w:rPr>
        <w:t>21</w:t>
      </w:r>
      <w:r w:rsidRPr="000327D7">
        <w:rPr>
          <w:iCs/>
          <w:sz w:val="28"/>
          <w:szCs w:val="28"/>
        </w:rPr>
        <w:t>. studenog 202</w:t>
      </w:r>
      <w:r w:rsidR="00F12514">
        <w:rPr>
          <w:iCs/>
          <w:sz w:val="28"/>
          <w:szCs w:val="28"/>
        </w:rPr>
        <w:t>4</w:t>
      </w:r>
      <w:r w:rsidRPr="000327D7">
        <w:rPr>
          <w:iCs/>
          <w:sz w:val="28"/>
          <w:szCs w:val="28"/>
        </w:rPr>
        <w:t xml:space="preserve">. godine i objavljen je u „Službenom glasniku Međimurske županije“  broj </w:t>
      </w:r>
      <w:r w:rsidR="00F12514">
        <w:rPr>
          <w:iCs/>
          <w:sz w:val="28"/>
          <w:szCs w:val="28"/>
        </w:rPr>
        <w:t>29</w:t>
      </w:r>
      <w:r w:rsidRPr="000327D7">
        <w:rPr>
          <w:iCs/>
          <w:sz w:val="28"/>
          <w:szCs w:val="28"/>
        </w:rPr>
        <w:t>/2</w:t>
      </w:r>
      <w:r w:rsidR="00F12514">
        <w:rPr>
          <w:iCs/>
          <w:sz w:val="28"/>
          <w:szCs w:val="28"/>
        </w:rPr>
        <w:t>4</w:t>
      </w:r>
      <w:r w:rsidRPr="000327D7">
        <w:rPr>
          <w:iCs/>
          <w:sz w:val="28"/>
          <w:szCs w:val="28"/>
        </w:rPr>
        <w:t>.</w:t>
      </w:r>
    </w:p>
    <w:p w14:paraId="781058BE" w14:textId="77777777" w:rsidR="000327D7" w:rsidRPr="000327D7" w:rsidRDefault="000327D7" w:rsidP="000327D7">
      <w:pPr>
        <w:rPr>
          <w:sz w:val="28"/>
          <w:szCs w:val="28"/>
        </w:rPr>
      </w:pPr>
    </w:p>
    <w:p w14:paraId="26297234" w14:textId="436E16E7" w:rsidR="000327D7" w:rsidRPr="000327D7" w:rsidRDefault="000327D7" w:rsidP="000327D7">
      <w:pPr>
        <w:ind w:firstLine="708"/>
        <w:jc w:val="both"/>
        <w:rPr>
          <w:rFonts w:eastAsia="Lucida Sans Unicode"/>
          <w:sz w:val="28"/>
          <w:szCs w:val="28"/>
        </w:rPr>
      </w:pPr>
      <w:r w:rsidRPr="000327D7">
        <w:rPr>
          <w:iCs/>
          <w:sz w:val="28"/>
          <w:szCs w:val="28"/>
        </w:rPr>
        <w:t>Glavni r</w:t>
      </w:r>
      <w:r w:rsidRPr="000327D7">
        <w:rPr>
          <w:rFonts w:eastAsia="Lucida Sans Unicode"/>
          <w:sz w:val="28"/>
          <w:szCs w:val="28"/>
        </w:rPr>
        <w:t>azlozi za donošenje I.</w:t>
      </w:r>
      <w:r>
        <w:rPr>
          <w:rFonts w:eastAsia="Lucida Sans Unicode"/>
          <w:sz w:val="28"/>
          <w:szCs w:val="28"/>
        </w:rPr>
        <w:t xml:space="preserve"> </w:t>
      </w:r>
      <w:r w:rsidRPr="000327D7">
        <w:rPr>
          <w:rFonts w:eastAsia="Lucida Sans Unicode"/>
          <w:sz w:val="28"/>
          <w:szCs w:val="28"/>
        </w:rPr>
        <w:t>Izmjena i dopuna Proračuna Općine Orehovica za 202</w:t>
      </w:r>
      <w:r w:rsidR="00F12514">
        <w:rPr>
          <w:rFonts w:eastAsia="Lucida Sans Unicode"/>
          <w:sz w:val="28"/>
          <w:szCs w:val="28"/>
        </w:rPr>
        <w:t>5</w:t>
      </w:r>
      <w:r w:rsidRPr="000327D7">
        <w:rPr>
          <w:rFonts w:eastAsia="Lucida Sans Unicode"/>
          <w:sz w:val="28"/>
          <w:szCs w:val="28"/>
        </w:rPr>
        <w:t>. godinu sadržani su u potrebi usklađivanja prihoda i rashoda sa novim okolnostima i saznanjima jer se procjenjuje nemogućnost ostvarenja nekih prihoda, pa ih je potrebno umanjiti kao i rashode koji se financiraju iz tih prihoda. Nadalje, pojedine rashode potrebno je povećati, te se u proračun uvode pojedini novi rashodi</w:t>
      </w:r>
      <w:r w:rsidR="00FF2FCA">
        <w:rPr>
          <w:rFonts w:eastAsia="Lucida Sans Unicode"/>
          <w:sz w:val="28"/>
          <w:szCs w:val="28"/>
        </w:rPr>
        <w:t xml:space="preserve"> </w:t>
      </w:r>
      <w:r w:rsidRPr="000327D7">
        <w:rPr>
          <w:rFonts w:eastAsia="Lucida Sans Unicode"/>
          <w:sz w:val="28"/>
          <w:szCs w:val="28"/>
        </w:rPr>
        <w:t>za koje je potrebno pronaći izvore financiranja, odnosno povećati pojedine prihode.</w:t>
      </w:r>
      <w:r w:rsidR="00FF2FCA">
        <w:rPr>
          <w:rFonts w:eastAsia="Lucida Sans Unicode"/>
          <w:sz w:val="28"/>
          <w:szCs w:val="28"/>
        </w:rPr>
        <w:t xml:space="preserve"> Od novih rashoda najznačajni su tekući rashodi za redovno poslovanje novog proračunskog korisnika Dječjeg vrtića Reheki koji nisu bili planirani u izvornom proračunu za 2025. godinu.</w:t>
      </w:r>
    </w:p>
    <w:p w14:paraId="1F0EEE10" w14:textId="77777777" w:rsidR="000327D7" w:rsidRPr="000327D7" w:rsidRDefault="000327D7" w:rsidP="000327D7">
      <w:pPr>
        <w:jc w:val="both"/>
        <w:rPr>
          <w:rFonts w:eastAsia="Lucida Sans Unicode"/>
          <w:sz w:val="28"/>
          <w:szCs w:val="28"/>
        </w:rPr>
      </w:pPr>
    </w:p>
    <w:p w14:paraId="7F2304D8" w14:textId="1799876E" w:rsidR="000327D7" w:rsidRPr="000327D7" w:rsidRDefault="000327D7" w:rsidP="000327D7">
      <w:pPr>
        <w:keepNext/>
        <w:tabs>
          <w:tab w:val="left" w:pos="720"/>
          <w:tab w:val="left" w:pos="900"/>
        </w:tabs>
        <w:jc w:val="both"/>
        <w:outlineLvl w:val="3"/>
        <w:rPr>
          <w:sz w:val="28"/>
          <w:szCs w:val="28"/>
        </w:rPr>
      </w:pPr>
      <w:r w:rsidRPr="000327D7">
        <w:rPr>
          <w:sz w:val="28"/>
          <w:szCs w:val="28"/>
        </w:rPr>
        <w:tab/>
      </w:r>
      <w:bookmarkStart w:id="0" w:name="_Hlk525224342"/>
      <w:r w:rsidR="00F12514">
        <w:rPr>
          <w:sz w:val="28"/>
          <w:szCs w:val="28"/>
        </w:rPr>
        <w:t>Prvim</w:t>
      </w:r>
      <w:r w:rsidRPr="000327D7">
        <w:rPr>
          <w:sz w:val="28"/>
          <w:szCs w:val="28"/>
        </w:rPr>
        <w:t xml:space="preserve"> </w:t>
      </w:r>
      <w:r w:rsidRPr="000327D7">
        <w:rPr>
          <w:sz w:val="28"/>
          <w:szCs w:val="28"/>
          <w:lang w:val="pl-PL"/>
        </w:rPr>
        <w:t>izmjenama i dopunama Prora</w:t>
      </w:r>
      <w:r w:rsidRPr="000327D7">
        <w:rPr>
          <w:sz w:val="28"/>
          <w:szCs w:val="28"/>
        </w:rPr>
        <w:t>č</w:t>
      </w:r>
      <w:r w:rsidRPr="000327D7">
        <w:rPr>
          <w:sz w:val="28"/>
          <w:szCs w:val="28"/>
          <w:lang w:val="pl-PL"/>
        </w:rPr>
        <w:t>una Općine Orehovica za</w:t>
      </w:r>
      <w:r w:rsidRPr="000327D7">
        <w:rPr>
          <w:sz w:val="28"/>
          <w:szCs w:val="28"/>
        </w:rPr>
        <w:t xml:space="preserve"> 202</w:t>
      </w:r>
      <w:r w:rsidR="00F12514">
        <w:rPr>
          <w:sz w:val="28"/>
          <w:szCs w:val="28"/>
        </w:rPr>
        <w:t>5</w:t>
      </w:r>
      <w:r w:rsidRPr="000327D7">
        <w:rPr>
          <w:sz w:val="28"/>
          <w:szCs w:val="28"/>
        </w:rPr>
        <w:t xml:space="preserve">. </w:t>
      </w:r>
      <w:r w:rsidRPr="000327D7">
        <w:rPr>
          <w:sz w:val="28"/>
          <w:szCs w:val="28"/>
          <w:lang w:val="pl-PL"/>
        </w:rPr>
        <w:t>godinu predla</w:t>
      </w:r>
      <w:r w:rsidRPr="000327D7">
        <w:rPr>
          <w:sz w:val="28"/>
          <w:szCs w:val="28"/>
        </w:rPr>
        <w:t>ž</w:t>
      </w:r>
      <w:r w:rsidRPr="000327D7">
        <w:rPr>
          <w:sz w:val="28"/>
          <w:szCs w:val="28"/>
          <w:lang w:val="pl-PL"/>
        </w:rPr>
        <w:t xml:space="preserve">e se </w:t>
      </w:r>
      <w:r w:rsidR="00F12514">
        <w:rPr>
          <w:b/>
          <w:bCs/>
          <w:sz w:val="28"/>
          <w:szCs w:val="28"/>
          <w:lang w:val="pl-PL"/>
        </w:rPr>
        <w:t>smanjenje</w:t>
      </w:r>
      <w:r w:rsidRPr="000327D7">
        <w:rPr>
          <w:b/>
          <w:bCs/>
          <w:sz w:val="28"/>
          <w:szCs w:val="28"/>
        </w:rPr>
        <w:t xml:space="preserve"> </w:t>
      </w:r>
      <w:r w:rsidRPr="000327D7">
        <w:rPr>
          <w:b/>
          <w:sz w:val="28"/>
          <w:szCs w:val="28"/>
          <w:lang w:val="pl-PL"/>
        </w:rPr>
        <w:t>visine prihoda i primitaka z</w:t>
      </w:r>
      <w:r w:rsidRPr="000327D7">
        <w:rPr>
          <w:b/>
          <w:sz w:val="28"/>
          <w:szCs w:val="28"/>
        </w:rPr>
        <w:t xml:space="preserve">a </w:t>
      </w:r>
      <w:r w:rsidR="00F12514">
        <w:rPr>
          <w:b/>
          <w:sz w:val="28"/>
          <w:szCs w:val="28"/>
        </w:rPr>
        <w:t>1</w:t>
      </w:r>
      <w:r w:rsidR="00110427">
        <w:rPr>
          <w:b/>
          <w:sz w:val="28"/>
          <w:szCs w:val="28"/>
        </w:rPr>
        <w:t>45</w:t>
      </w:r>
      <w:r w:rsidR="00F12514">
        <w:rPr>
          <w:b/>
          <w:sz w:val="28"/>
          <w:szCs w:val="28"/>
        </w:rPr>
        <w:t>.800</w:t>
      </w:r>
      <w:r w:rsidRPr="000327D7">
        <w:rPr>
          <w:b/>
          <w:sz w:val="28"/>
          <w:szCs w:val="28"/>
        </w:rPr>
        <w:t xml:space="preserve">,00 Eura, odnosno </w:t>
      </w:r>
      <w:r w:rsidR="00110427">
        <w:rPr>
          <w:b/>
          <w:sz w:val="28"/>
          <w:szCs w:val="28"/>
        </w:rPr>
        <w:t>4,93</w:t>
      </w:r>
      <w:r w:rsidRPr="000327D7">
        <w:rPr>
          <w:b/>
          <w:sz w:val="28"/>
          <w:szCs w:val="28"/>
        </w:rPr>
        <w:t xml:space="preserve">% </w:t>
      </w:r>
      <w:r w:rsidRPr="000327D7">
        <w:rPr>
          <w:sz w:val="28"/>
          <w:szCs w:val="28"/>
          <w:lang w:val="pl-PL"/>
        </w:rPr>
        <w:t>u odnosu na plan</w:t>
      </w:r>
      <w:r w:rsidRPr="000327D7">
        <w:rPr>
          <w:sz w:val="28"/>
          <w:szCs w:val="28"/>
        </w:rPr>
        <w:t xml:space="preserve"> te </w:t>
      </w:r>
      <w:r w:rsidR="00F12514">
        <w:rPr>
          <w:b/>
          <w:sz w:val="28"/>
          <w:szCs w:val="28"/>
        </w:rPr>
        <w:t>smanjenj</w:t>
      </w:r>
      <w:r w:rsidR="00110427">
        <w:rPr>
          <w:b/>
          <w:sz w:val="28"/>
          <w:szCs w:val="28"/>
        </w:rPr>
        <w:t>e</w:t>
      </w:r>
      <w:r w:rsidRPr="000327D7">
        <w:rPr>
          <w:b/>
          <w:sz w:val="28"/>
          <w:szCs w:val="28"/>
        </w:rPr>
        <w:t xml:space="preserve"> rashoda i </w:t>
      </w:r>
      <w:r w:rsidR="00F12514">
        <w:rPr>
          <w:b/>
          <w:sz w:val="28"/>
          <w:szCs w:val="28"/>
        </w:rPr>
        <w:t>izdataka</w:t>
      </w:r>
      <w:r w:rsidRPr="000327D7">
        <w:rPr>
          <w:b/>
          <w:sz w:val="28"/>
          <w:szCs w:val="28"/>
        </w:rPr>
        <w:t xml:space="preserve"> za </w:t>
      </w:r>
      <w:r w:rsidR="00110427">
        <w:rPr>
          <w:b/>
          <w:sz w:val="28"/>
          <w:szCs w:val="28"/>
        </w:rPr>
        <w:t>4</w:t>
      </w:r>
      <w:r w:rsidR="00F12514">
        <w:rPr>
          <w:b/>
          <w:sz w:val="28"/>
          <w:szCs w:val="28"/>
        </w:rPr>
        <w:t>.175</w:t>
      </w:r>
      <w:r w:rsidRPr="000327D7">
        <w:rPr>
          <w:b/>
          <w:sz w:val="28"/>
          <w:szCs w:val="28"/>
        </w:rPr>
        <w:t xml:space="preserve">,00 Eura, odnosno </w:t>
      </w:r>
      <w:r w:rsidR="00F12514">
        <w:rPr>
          <w:b/>
          <w:sz w:val="28"/>
          <w:szCs w:val="28"/>
        </w:rPr>
        <w:t>0,</w:t>
      </w:r>
      <w:r w:rsidR="00110427">
        <w:rPr>
          <w:b/>
          <w:sz w:val="28"/>
          <w:szCs w:val="28"/>
        </w:rPr>
        <w:t>11</w:t>
      </w:r>
      <w:r w:rsidRPr="000327D7">
        <w:rPr>
          <w:b/>
          <w:sz w:val="28"/>
          <w:szCs w:val="28"/>
        </w:rPr>
        <w:t xml:space="preserve"> %.  Nakon ovih izmjena prihodi i primici iznose </w:t>
      </w:r>
      <w:r w:rsidR="00F12514">
        <w:rPr>
          <w:b/>
          <w:sz w:val="28"/>
          <w:szCs w:val="28"/>
        </w:rPr>
        <w:t>2.</w:t>
      </w:r>
      <w:r w:rsidR="00110427">
        <w:rPr>
          <w:b/>
          <w:sz w:val="28"/>
          <w:szCs w:val="28"/>
        </w:rPr>
        <w:t>812</w:t>
      </w:r>
      <w:r w:rsidR="00F12514">
        <w:rPr>
          <w:b/>
          <w:sz w:val="28"/>
          <w:szCs w:val="28"/>
        </w:rPr>
        <w:t>.804</w:t>
      </w:r>
      <w:r w:rsidRPr="000327D7">
        <w:rPr>
          <w:b/>
          <w:sz w:val="28"/>
          <w:szCs w:val="28"/>
        </w:rPr>
        <w:t xml:space="preserve">,00 Eura, te rashodi i izdaci </w:t>
      </w:r>
      <w:r w:rsidR="00F12514">
        <w:rPr>
          <w:b/>
          <w:sz w:val="28"/>
          <w:szCs w:val="28"/>
        </w:rPr>
        <w:t>3.6</w:t>
      </w:r>
      <w:r w:rsidR="00110427">
        <w:rPr>
          <w:b/>
          <w:sz w:val="28"/>
          <w:szCs w:val="28"/>
        </w:rPr>
        <w:t>54</w:t>
      </w:r>
      <w:r w:rsidR="00F12514">
        <w:rPr>
          <w:b/>
          <w:sz w:val="28"/>
          <w:szCs w:val="28"/>
        </w:rPr>
        <w:t>.429</w:t>
      </w:r>
      <w:r w:rsidRPr="000327D7">
        <w:rPr>
          <w:b/>
          <w:sz w:val="28"/>
          <w:szCs w:val="28"/>
        </w:rPr>
        <w:t>,00 Eura.</w:t>
      </w:r>
      <w:r w:rsidRPr="000327D7">
        <w:rPr>
          <w:sz w:val="28"/>
          <w:szCs w:val="28"/>
        </w:rPr>
        <w:t xml:space="preserve">  </w:t>
      </w:r>
      <w:bookmarkEnd w:id="0"/>
    </w:p>
    <w:p w14:paraId="7D7DC57B" w14:textId="38A275A4" w:rsidR="000327D7" w:rsidRPr="000327D7" w:rsidRDefault="000327D7" w:rsidP="000327D7">
      <w:pPr>
        <w:keepNext/>
        <w:tabs>
          <w:tab w:val="left" w:pos="720"/>
          <w:tab w:val="left" w:pos="900"/>
        </w:tabs>
        <w:jc w:val="both"/>
        <w:outlineLvl w:val="3"/>
        <w:rPr>
          <w:sz w:val="28"/>
          <w:szCs w:val="28"/>
        </w:rPr>
      </w:pPr>
      <w:r w:rsidRPr="000327D7">
        <w:rPr>
          <w:sz w:val="28"/>
          <w:szCs w:val="28"/>
        </w:rPr>
        <w:t>Nakon uvrštavanja viška prihoda</w:t>
      </w:r>
      <w:r w:rsidR="00110427">
        <w:rPr>
          <w:sz w:val="28"/>
          <w:szCs w:val="28"/>
        </w:rPr>
        <w:t xml:space="preserve"> iz prethodnih godina</w:t>
      </w:r>
      <w:r w:rsidRPr="000327D7">
        <w:rPr>
          <w:sz w:val="28"/>
          <w:szCs w:val="28"/>
        </w:rPr>
        <w:t xml:space="preserve"> koji u proračunu Općine Orehovica iznosi </w:t>
      </w:r>
      <w:r w:rsidR="00F12514">
        <w:rPr>
          <w:sz w:val="28"/>
          <w:szCs w:val="28"/>
        </w:rPr>
        <w:t>841.625</w:t>
      </w:r>
      <w:r w:rsidRPr="000327D7">
        <w:rPr>
          <w:sz w:val="28"/>
          <w:szCs w:val="28"/>
        </w:rPr>
        <w:t xml:space="preserve">,00 Eura </w:t>
      </w:r>
      <w:r w:rsidRPr="000327D7">
        <w:rPr>
          <w:b/>
          <w:sz w:val="28"/>
          <w:szCs w:val="28"/>
        </w:rPr>
        <w:t xml:space="preserve">prihodi i primici su uravnoteženi s rashodima i izdacima na razini </w:t>
      </w:r>
      <w:r w:rsidR="005D747E">
        <w:rPr>
          <w:b/>
          <w:sz w:val="28"/>
          <w:szCs w:val="28"/>
        </w:rPr>
        <w:t>3.</w:t>
      </w:r>
      <w:r w:rsidR="00110427">
        <w:rPr>
          <w:b/>
          <w:sz w:val="28"/>
          <w:szCs w:val="28"/>
        </w:rPr>
        <w:t>654</w:t>
      </w:r>
      <w:r w:rsidR="005D747E">
        <w:rPr>
          <w:b/>
          <w:sz w:val="28"/>
          <w:szCs w:val="28"/>
        </w:rPr>
        <w:t>.429</w:t>
      </w:r>
      <w:r w:rsidRPr="000327D7">
        <w:rPr>
          <w:b/>
          <w:sz w:val="28"/>
          <w:szCs w:val="28"/>
        </w:rPr>
        <w:t>,00 Eura.</w:t>
      </w:r>
      <w:r w:rsidRPr="000327D7">
        <w:rPr>
          <w:sz w:val="28"/>
          <w:szCs w:val="28"/>
        </w:rPr>
        <w:tab/>
      </w:r>
    </w:p>
    <w:p w14:paraId="5D0DF8FE" w14:textId="77777777" w:rsidR="000327D7" w:rsidRPr="000327D7" w:rsidRDefault="000327D7" w:rsidP="000327D7">
      <w:pPr>
        <w:keepNext/>
        <w:tabs>
          <w:tab w:val="left" w:pos="720"/>
          <w:tab w:val="left" w:pos="900"/>
        </w:tabs>
        <w:jc w:val="both"/>
        <w:outlineLvl w:val="3"/>
        <w:rPr>
          <w:sz w:val="28"/>
          <w:szCs w:val="28"/>
        </w:rPr>
      </w:pPr>
    </w:p>
    <w:p w14:paraId="38F70DC9" w14:textId="1F884B72" w:rsidR="000327D7" w:rsidRPr="000327D7" w:rsidRDefault="000327D7" w:rsidP="000327D7">
      <w:pPr>
        <w:keepNext/>
        <w:tabs>
          <w:tab w:val="left" w:pos="720"/>
        </w:tabs>
        <w:jc w:val="both"/>
        <w:outlineLvl w:val="3"/>
        <w:rPr>
          <w:b/>
          <w:iCs/>
          <w:sz w:val="28"/>
          <w:szCs w:val="28"/>
        </w:rPr>
      </w:pPr>
      <w:r w:rsidRPr="000327D7">
        <w:rPr>
          <w:sz w:val="28"/>
          <w:szCs w:val="28"/>
          <w:lang w:val="pl-PL"/>
        </w:rPr>
        <w:tab/>
      </w:r>
    </w:p>
    <w:p w14:paraId="78D8B467" w14:textId="4AC32A0F" w:rsidR="000327D7" w:rsidRPr="000327D7" w:rsidRDefault="000327D7" w:rsidP="000327D7">
      <w:pPr>
        <w:jc w:val="center"/>
        <w:rPr>
          <w:b/>
          <w:iCs/>
          <w:sz w:val="28"/>
          <w:szCs w:val="28"/>
        </w:rPr>
      </w:pPr>
    </w:p>
    <w:p w14:paraId="2C8DD233" w14:textId="77777777" w:rsidR="000327D7" w:rsidRPr="000327D7" w:rsidRDefault="000327D7" w:rsidP="000327D7">
      <w:pPr>
        <w:jc w:val="both"/>
        <w:rPr>
          <w:b/>
          <w:iCs/>
          <w:sz w:val="28"/>
          <w:szCs w:val="28"/>
        </w:rPr>
      </w:pPr>
    </w:p>
    <w:p w14:paraId="2E83E49D" w14:textId="77777777" w:rsidR="000327D7" w:rsidRPr="000327D7" w:rsidRDefault="000327D7">
      <w:pPr>
        <w:rPr>
          <w:sz w:val="28"/>
          <w:szCs w:val="28"/>
        </w:rPr>
      </w:pPr>
    </w:p>
    <w:sectPr w:rsidR="000327D7" w:rsidRPr="00032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D7"/>
    <w:rsid w:val="000327D7"/>
    <w:rsid w:val="000E7297"/>
    <w:rsid w:val="00110427"/>
    <w:rsid w:val="005825F5"/>
    <w:rsid w:val="005D747E"/>
    <w:rsid w:val="009D3790"/>
    <w:rsid w:val="00BF539E"/>
    <w:rsid w:val="00F12514"/>
    <w:rsid w:val="00FF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13BD"/>
  <w15:chartTrackingRefBased/>
  <w15:docId w15:val="{75B1D9A9-15AF-4A4A-BF03-D617ED81E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7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orehovica</dc:creator>
  <cp:keywords/>
  <dc:description/>
  <cp:lastModifiedBy>Korisnik</cp:lastModifiedBy>
  <cp:revision>4</cp:revision>
  <cp:lastPrinted>2024-12-16T08:13:00Z</cp:lastPrinted>
  <dcterms:created xsi:type="dcterms:W3CDTF">2024-12-16T07:19:00Z</dcterms:created>
  <dcterms:modified xsi:type="dcterms:W3CDTF">2025-09-23T07:58:00Z</dcterms:modified>
</cp:coreProperties>
</file>